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0EC5CA51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</w:t>
            </w:r>
            <w:r w:rsidR="00B753B0">
              <w:rPr>
                <w:rFonts w:cs="Times New Roman"/>
                <w:sz w:val="20"/>
                <w:szCs w:val="20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B753B0">
              <w:rPr>
                <w:rFonts w:cs="Times New Roman"/>
                <w:sz w:val="20"/>
                <w:szCs w:val="20"/>
              </w:rPr>
              <w:t>204.02.02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55872">
              <w:rPr>
                <w:rFonts w:cs="Times New Roman"/>
                <w:sz w:val="20"/>
                <w:szCs w:val="20"/>
              </w:rPr>
              <w:t>–</w:t>
            </w:r>
            <w:r w:rsidR="00B55FAC">
              <w:rPr>
                <w:rFonts w:cs="Times New Roman"/>
                <w:sz w:val="20"/>
                <w:szCs w:val="20"/>
              </w:rPr>
              <w:t>A</w:t>
            </w:r>
            <w:r w:rsidR="00055872">
              <w:rPr>
                <w:rFonts w:cs="Times New Roman"/>
                <w:sz w:val="20"/>
                <w:szCs w:val="20"/>
              </w:rPr>
              <w:t>ssistenza</w:t>
            </w:r>
            <w:r w:rsidR="00B55FAC">
              <w:rPr>
                <w:rFonts w:cs="Times New Roman"/>
                <w:sz w:val="20"/>
                <w:szCs w:val="20"/>
              </w:rPr>
              <w:t xml:space="preserve"> </w:t>
            </w:r>
            <w:r w:rsidR="00055872">
              <w:rPr>
                <w:rFonts w:cs="Times New Roman"/>
                <w:sz w:val="20"/>
                <w:szCs w:val="20"/>
              </w:rPr>
              <w:t>socio-sanitari</w:t>
            </w:r>
            <w:r w:rsidR="00B753B0">
              <w:rPr>
                <w:rFonts w:cs="Times New Roman"/>
                <w:sz w:val="20"/>
                <w:szCs w:val="20"/>
              </w:rPr>
              <w:t>a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D4C12" w14:textId="2E54FBC5" w:rsidR="0008066E" w:rsidRPr="001E2E9F" w:rsidRDefault="00183EDE" w:rsidP="005234BC">
            <w:pPr>
              <w:pStyle w:val="TableContents"/>
              <w:jc w:val="both"/>
              <w:rPr>
                <w:sz w:val="20"/>
                <w:szCs w:val="20"/>
              </w:rPr>
            </w:pPr>
            <w:r w:rsidRPr="00183EDE">
              <w:rPr>
                <w:sz w:val="20"/>
                <w:szCs w:val="20"/>
              </w:rPr>
              <w:t>Servizio per Contributo Regionale per la modifica degli strumenti di guida (ai sensi dell’art. 27 della legge 104/1992)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5CFC" w14:textId="44765C7B" w:rsidR="0008066E" w:rsidRPr="001E2E9F" w:rsidRDefault="004B452E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4B452E">
              <w:rPr>
                <w:sz w:val="20"/>
                <w:szCs w:val="20"/>
              </w:rPr>
              <w:t>’art. 27, comma 1, della Legge 104/92 del 5 febbraio 1992 prevede dei contributi alla spesa per la modifica degli strumenti di guida, quale strumento protesico extra tariffario, nella misura del 20% calcolato sul costo delle modifiche apportate al sistema di guida dei veicoli, a favore dei titolari di patente di guida speciale delle categorie A, B, o C, con incapacità motorie permanenti.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C905" w14:textId="77777777" w:rsidR="00B753B0" w:rsidRDefault="00B753B0" w:rsidP="00B753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UOS 204.02.02 –Assistenza socio-sanitaria</w:t>
            </w:r>
          </w:p>
          <w:p w14:paraId="333F45DD" w14:textId="735D7FE9" w:rsidR="00B753B0" w:rsidRDefault="00B753B0" w:rsidP="00C80284">
            <w:pPr>
              <w:pStyle w:val="TableContents"/>
              <w:snapToGrid w:val="0"/>
              <w:jc w:val="center"/>
            </w:pPr>
            <w:hyperlink r:id="rId7" w:history="1">
              <w:r w:rsidRPr="00673C5A">
                <w:rPr>
                  <w:rStyle w:val="Collegamentoipertestuale"/>
                </w:rPr>
                <w:t>assistenza.territoriale@pec.regione.campania.it</w:t>
              </w:r>
            </w:hyperlink>
          </w:p>
          <w:p w14:paraId="79F47815" w14:textId="318415A6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</w:t>
            </w:r>
            <w:r w:rsidR="003E47F8">
              <w:rPr>
                <w:rFonts w:cs="Times New Roman"/>
                <w:sz w:val="20"/>
                <w:szCs w:val="20"/>
              </w:rPr>
              <w:t>9201</w:t>
            </w:r>
          </w:p>
          <w:p w14:paraId="32AFC0E8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B8840C0" w14:textId="0DF4C834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</w:t>
            </w:r>
            <w:r w:rsidR="003E47F8">
              <w:rPr>
                <w:rFonts w:cs="Times New Roman"/>
                <w:sz w:val="20"/>
                <w:szCs w:val="20"/>
              </w:rPr>
              <w:t>e</w:t>
            </w:r>
            <w:r w:rsidRPr="00C93DC6">
              <w:rPr>
                <w:rFonts w:cs="Times New Roman"/>
                <w:sz w:val="20"/>
                <w:szCs w:val="20"/>
              </w:rPr>
              <w:t xml:space="preserve"> dell’istruttoria:</w:t>
            </w:r>
          </w:p>
          <w:p w14:paraId="299A557F" w14:textId="18837785" w:rsidR="002211FD" w:rsidRDefault="00C80284" w:rsidP="00C8028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 xml:space="preserve">Dr. </w:t>
            </w:r>
            <w:r w:rsidR="003E47F8">
              <w:rPr>
                <w:rFonts w:cs="Times New Roman"/>
                <w:sz w:val="20"/>
                <w:szCs w:val="20"/>
              </w:rPr>
              <w:t>Barbara Longo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CFA" w14:textId="77777777" w:rsidR="00B753B0" w:rsidRPr="00B753B0" w:rsidRDefault="00B753B0" w:rsidP="003E47F8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 w:rsidRPr="00B753B0">
              <w:rPr>
                <w:rFonts w:cs="Times New Roman"/>
              </w:rPr>
              <w:t>UOS 204.02.02 –Assistenza socio-sanitaria</w:t>
            </w:r>
          </w:p>
          <w:p w14:paraId="1A08AC48" w14:textId="5AA4CEEA" w:rsidR="002211FD" w:rsidRPr="00B753B0" w:rsidRDefault="00427DE4" w:rsidP="003E47F8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 w:rsidRPr="00B753B0">
              <w:rPr>
                <w:rFonts w:cs="Times New Roman"/>
              </w:rPr>
              <w:t xml:space="preserve">Dirigente. </w:t>
            </w:r>
            <w:r w:rsidR="002211FD" w:rsidRPr="00B753B0">
              <w:rPr>
                <w:rFonts w:cs="Times New Roman"/>
              </w:rPr>
              <w:t xml:space="preserve">Dr.ssa </w:t>
            </w:r>
            <w:r w:rsidR="00B753B0" w:rsidRPr="00B753B0">
              <w:rPr>
                <w:rFonts w:cs="Times New Roman"/>
              </w:rPr>
              <w:t>Sara Fusco</w:t>
            </w:r>
          </w:p>
          <w:p w14:paraId="59C60C96" w14:textId="32EE1710" w:rsidR="002211FD" w:rsidRPr="00B753B0" w:rsidRDefault="00B753B0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Pr="00B753B0">
                <w:rPr>
                  <w:rStyle w:val="Collegamentoipertestuale"/>
                </w:rPr>
                <w:t>sara.fusco@regione.campania.it</w:t>
              </w:r>
            </w:hyperlink>
          </w:p>
          <w:p w14:paraId="702CAF90" w14:textId="51DDA1E2" w:rsidR="00B753B0" w:rsidRPr="00B753B0" w:rsidRDefault="00B753B0" w:rsidP="002211FD">
            <w:pPr>
              <w:pStyle w:val="TableContents"/>
              <w:jc w:val="center"/>
            </w:pPr>
            <w:hyperlink r:id="rId9" w:history="1">
              <w:r w:rsidRPr="00B753B0">
                <w:rPr>
                  <w:rStyle w:val="Collegamentoipertestuale"/>
                </w:rPr>
                <w:t>assistenza.territoriale@pec.regione.campania.it</w:t>
              </w:r>
            </w:hyperlink>
          </w:p>
          <w:p w14:paraId="7AECC6D5" w14:textId="547A3AC0" w:rsidR="002211FD" w:rsidRPr="00B753B0" w:rsidRDefault="002211FD" w:rsidP="002211FD">
            <w:pPr>
              <w:pStyle w:val="TableContents"/>
              <w:jc w:val="center"/>
              <w:rPr>
                <w:rFonts w:cs="Times New Roman"/>
                <w:shd w:val="clear" w:color="auto" w:fill="FFFFFF"/>
              </w:rPr>
            </w:pPr>
            <w:r w:rsidRPr="00B753B0">
              <w:rPr>
                <w:rFonts w:cs="Times New Roman"/>
                <w:shd w:val="clear" w:color="auto" w:fill="FFFFFF"/>
              </w:rPr>
              <w:t>081 796</w:t>
            </w:r>
            <w:r w:rsidR="00872976" w:rsidRPr="00B753B0">
              <w:rPr>
                <w:rFonts w:cs="Times New Roman"/>
                <w:shd w:val="clear" w:color="auto" w:fill="FFFFFF"/>
              </w:rPr>
              <w:t>9832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A67B" w14:textId="50DEA9E9" w:rsidR="00B753B0" w:rsidRPr="00B753B0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 w:rsidRPr="00B753B0">
              <w:rPr>
                <w:rFonts w:cs="Times New Roman"/>
              </w:rPr>
              <w:t xml:space="preserve">DG </w:t>
            </w:r>
            <w:r w:rsidR="00B753B0" w:rsidRPr="00B753B0">
              <w:rPr>
                <w:rFonts w:cs="Times New Roman"/>
              </w:rPr>
              <w:t>204.02.00</w:t>
            </w:r>
            <w:r w:rsidRPr="00B753B0">
              <w:rPr>
                <w:rFonts w:cs="Times New Roman"/>
              </w:rPr>
              <w:t xml:space="preserve"> - </w:t>
            </w:r>
            <w:r w:rsidR="00B753B0" w:rsidRPr="00B753B0">
              <w:rPr>
                <w:rFonts w:cs="Times New Roman"/>
              </w:rPr>
              <w:t>D.G. Tutela della Salute e Coordinamento del Servizio Sanitario Regionale</w:t>
            </w:r>
          </w:p>
          <w:p w14:paraId="549A2250" w14:textId="2047EDB7" w:rsidR="002211FD" w:rsidRPr="00B753B0" w:rsidRDefault="00B753B0" w:rsidP="002211FD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 w:rsidRPr="00B753B0">
              <w:rPr>
                <w:rFonts w:cs="Times New Roman"/>
              </w:rPr>
              <w:t xml:space="preserve">Dott. Pietro Buono </w:t>
            </w:r>
          </w:p>
          <w:p w14:paraId="32E8D2D3" w14:textId="759DB2F5" w:rsidR="00B753B0" w:rsidRPr="00B753B0" w:rsidRDefault="00B753B0" w:rsidP="002211FD">
            <w:pPr>
              <w:pStyle w:val="TableContents"/>
              <w:snapToGrid w:val="0"/>
              <w:jc w:val="center"/>
            </w:pPr>
            <w:r w:rsidRPr="00B753B0">
              <w:t xml:space="preserve">Pec: </w:t>
            </w:r>
            <w:hyperlink r:id="rId10" w:history="1">
              <w:r w:rsidRPr="00B753B0">
                <w:rPr>
                  <w:rStyle w:val="Collegamentoipertestuale"/>
                </w:rPr>
                <w:t>assistenza.territoriale@pec.regione.campania.it</w:t>
              </w:r>
            </w:hyperlink>
          </w:p>
          <w:p w14:paraId="001D31E0" w14:textId="7E703D33" w:rsidR="002211FD" w:rsidRPr="00B753B0" w:rsidRDefault="00B753B0" w:rsidP="002211FD">
            <w:pPr>
              <w:pStyle w:val="TableContents"/>
              <w:snapToGrid w:val="0"/>
              <w:jc w:val="center"/>
              <w:rPr>
                <w:rFonts w:cs="Times New Roman"/>
                <w:shd w:val="clear" w:color="auto" w:fill="FFFFFF"/>
              </w:rPr>
            </w:pPr>
            <w:r w:rsidRPr="00B753B0">
              <w:rPr>
                <w:rFonts w:cs="Times New Roman"/>
                <w:shd w:val="clear" w:color="auto" w:fill="FFFFFF"/>
              </w:rPr>
              <w:t>081 7969355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C5B5" w14:textId="63C5ECFB" w:rsidR="002211FD" w:rsidRDefault="00397EC0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A</w:t>
            </w:r>
            <w:r w:rsidRPr="00397EC0">
              <w:rPr>
                <w:rFonts w:cs="Times New Roman"/>
                <w:sz w:val="20"/>
                <w:szCs w:val="20"/>
              </w:rPr>
              <w:t>rt. 27, comma 1, della Legge 104/92 del 5 febbraio 1992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7FE5" w14:textId="16B7BDC5" w:rsidR="002211FD" w:rsidRPr="00C80284" w:rsidRDefault="00582FBE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liquidazione dei contributi</w:t>
            </w:r>
            <w:r w:rsidR="00F254A8">
              <w:rPr>
                <w:sz w:val="20"/>
                <w:szCs w:val="20"/>
              </w:rPr>
              <w:t>, a seguito dell’istruttoria da parte delle ASL,</w:t>
            </w:r>
            <w:r>
              <w:rPr>
                <w:sz w:val="20"/>
                <w:szCs w:val="20"/>
              </w:rPr>
              <w:t xml:space="preserve"> avviene di volta in volta con decreto dirigenziale</w:t>
            </w:r>
            <w:r w:rsidR="00F254A8">
              <w:rPr>
                <w:sz w:val="20"/>
                <w:szCs w:val="20"/>
              </w:rPr>
              <w:t>.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1535" w14:textId="5145E197" w:rsidR="00DC11BF" w:rsidRDefault="00850023" w:rsidP="00DC11B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850023">
              <w:rPr>
                <w:rFonts w:cs="Times New Roman"/>
                <w:sz w:val="20"/>
                <w:szCs w:val="20"/>
              </w:rPr>
              <w:t>Per ottenere l’agevolazione, successivamente all’acquisto di un veicolo (nuovo o usato) il cittadino presenta la domanda</w:t>
            </w:r>
            <w:r>
              <w:rPr>
                <w:rFonts w:cs="Times New Roman"/>
                <w:sz w:val="20"/>
                <w:szCs w:val="20"/>
              </w:rPr>
              <w:t xml:space="preserve"> presso la propria Asl di appartenenza</w:t>
            </w:r>
            <w:r w:rsidR="00DC11BF">
              <w:rPr>
                <w:rFonts w:cs="Times New Roman"/>
                <w:sz w:val="20"/>
                <w:szCs w:val="20"/>
              </w:rPr>
              <w:t>.</w:t>
            </w:r>
            <w:r w:rsidRPr="00850023">
              <w:rPr>
                <w:rFonts w:cs="Times New Roman"/>
                <w:sz w:val="20"/>
                <w:szCs w:val="20"/>
              </w:rPr>
              <w:t xml:space="preserve"> </w:t>
            </w:r>
            <w:r w:rsidR="00474A84">
              <w:rPr>
                <w:rFonts w:cs="Times New Roman"/>
                <w:sz w:val="20"/>
                <w:szCs w:val="20"/>
              </w:rPr>
              <w:t xml:space="preserve">A seguito di istruttoria da parte dell’azienda </w:t>
            </w:r>
            <w:r w:rsidR="005610F0">
              <w:rPr>
                <w:rFonts w:cs="Times New Roman"/>
                <w:sz w:val="20"/>
                <w:szCs w:val="20"/>
              </w:rPr>
              <w:t xml:space="preserve">sanitaria, </w:t>
            </w:r>
            <w:r w:rsidR="006876D8">
              <w:rPr>
                <w:rFonts w:cs="Times New Roman"/>
                <w:sz w:val="20"/>
                <w:szCs w:val="20"/>
              </w:rPr>
              <w:t xml:space="preserve">la stessa annualmente invia gli esiti alla Regione Campania che provvede alla liquidazione del contributo, previa rendicontazione </w:t>
            </w:r>
            <w:r w:rsidR="00560613">
              <w:rPr>
                <w:rFonts w:cs="Times New Roman"/>
                <w:sz w:val="20"/>
                <w:szCs w:val="20"/>
              </w:rPr>
              <w:t>da parte dell’Asl relativa all’anno precedente.</w:t>
            </w:r>
          </w:p>
          <w:p w14:paraId="0CC1CF42" w14:textId="6433C61C" w:rsidR="002211FD" w:rsidRDefault="002211FD" w:rsidP="00B260F4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F510" w14:textId="7210A579" w:rsidR="002211FD" w:rsidRPr="00DC11BF" w:rsidRDefault="00DC11BF" w:rsidP="00DC11BF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 w:rsidRPr="00DC11BF">
              <w:rPr>
                <w:rFonts w:cs="Times New Roman"/>
                <w:sz w:val="20"/>
                <w:szCs w:val="20"/>
              </w:rPr>
              <w:t>All’istanza va allegata la presente documentazione:</w:t>
            </w:r>
          </w:p>
          <w:p w14:paraId="6EE141E7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unitamente alla documentazione qui di seguito elencata:</w:t>
            </w:r>
          </w:p>
          <w:p w14:paraId="52AA2371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certificazione di residenza;</w:t>
            </w:r>
          </w:p>
          <w:p w14:paraId="641E8EE0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della patente di guida speciale</w:t>
            </w:r>
          </w:p>
          <w:p w14:paraId="035C05A4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 libretto di circolazione</w:t>
            </w:r>
          </w:p>
          <w:p w14:paraId="7C510505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della/e fattura/e dei lavori eseguiti</w:t>
            </w:r>
          </w:p>
          <w:p w14:paraId="4B3A839B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-dichiarazione che per lo stesso ammontare di spesa non sono stati richiesti e/o ottenuti contributi a carico del bilancio dello Stato e di altri Enti pubblici</w:t>
            </w:r>
          </w:p>
          <w:p w14:paraId="1ED7B5A4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decreto di invalidità</w:t>
            </w:r>
          </w:p>
          <w:p w14:paraId="0E4471C1" w14:textId="5460105F" w:rsidR="00DC11BF" w:rsidRDefault="00DC11BF" w:rsidP="00DC11BF">
            <w:pPr>
              <w:pStyle w:val="TableContents"/>
              <w:jc w:val="both"/>
            </w:pPr>
            <w:r w:rsidRPr="00DC11BF">
              <w:rPr>
                <w:sz w:val="20"/>
                <w:szCs w:val="20"/>
              </w:rPr>
              <w:t>-prospetto bancario/postale con dati intestatario/cointestatario del conto e codice IBAN.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F52A" w14:textId="77777777" w:rsidR="00B753B0" w:rsidRPr="00B753B0" w:rsidRDefault="00B753B0" w:rsidP="00B753B0">
            <w:pPr>
              <w:pStyle w:val="NormaleWeb"/>
              <w:contextualSpacing/>
              <w:jc w:val="center"/>
              <w:rPr>
                <w:sz w:val="20"/>
                <w:szCs w:val="20"/>
              </w:rPr>
            </w:pPr>
            <w:r w:rsidRPr="00B753B0">
              <w:rPr>
                <w:sz w:val="20"/>
                <w:szCs w:val="20"/>
              </w:rPr>
              <w:t>UOS 204.02.02 –Assistenza socio-sanitaria</w:t>
            </w:r>
          </w:p>
          <w:p w14:paraId="10C68521" w14:textId="77777777" w:rsidR="00B753B0" w:rsidRDefault="00B753B0" w:rsidP="00B753B0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B753B0">
              <w:rPr>
                <w:sz w:val="20"/>
                <w:szCs w:val="20"/>
              </w:rPr>
              <w:t>Dirigente. Dr.ssa  Sara Fusco</w:t>
            </w:r>
          </w:p>
          <w:p w14:paraId="023A817F" w14:textId="3BFA6A23" w:rsidR="00666579" w:rsidRDefault="00D32A00" w:rsidP="00B753B0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  <w:shd w:val="clear" w:color="auto" w:fill="FFFFFF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112374">
              <w:rPr>
                <w:sz w:val="20"/>
                <w:szCs w:val="20"/>
                <w:shd w:val="clear" w:color="auto" w:fill="FFFFFF"/>
              </w:rPr>
              <w:t>9832</w:t>
            </w:r>
          </w:p>
          <w:p w14:paraId="1BB5A959" w14:textId="06C41307" w:rsidR="00666579" w:rsidRDefault="00112374" w:rsidP="00666579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112374">
              <w:rPr>
                <w:sz w:val="20"/>
                <w:szCs w:val="20"/>
              </w:rPr>
              <w:t>Assistenza socio-sanitari</w:t>
            </w:r>
            <w:r w:rsidR="00B753B0">
              <w:rPr>
                <w:sz w:val="20"/>
                <w:szCs w:val="20"/>
              </w:rPr>
              <w:t>a</w:t>
            </w:r>
          </w:p>
          <w:p w14:paraId="74B15D37" w14:textId="04B1B69B" w:rsidR="00E71F52" w:rsidRPr="00E71F52" w:rsidRDefault="00E71F52" w:rsidP="00666579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E71F52">
              <w:rPr>
                <w:sz w:val="20"/>
                <w:szCs w:val="20"/>
              </w:rPr>
              <w:t xml:space="preserve">E-mail istituzionale: </w:t>
            </w:r>
            <w:r w:rsidR="00B753B0" w:rsidRPr="00B753B0">
              <w:rPr>
                <w:sz w:val="20"/>
                <w:szCs w:val="20"/>
              </w:rPr>
              <w:t>assistenza.sociosanitaria@regione.campania.it</w:t>
            </w:r>
          </w:p>
          <w:p w14:paraId="535203E3" w14:textId="77777777" w:rsidR="00E71F52" w:rsidRP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Barbara Longo</w:t>
            </w:r>
          </w:p>
          <w:p w14:paraId="0C6BED84" w14:textId="77777777" w:rsidR="00E71F52" w:rsidRP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tel.0817969201</w:t>
            </w:r>
          </w:p>
          <w:p w14:paraId="76B22410" w14:textId="23839076" w:rsid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e-mail: barbara.longo@regione.campania.it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0B81" w14:textId="7BE2B0FC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</w:t>
            </w:r>
            <w:r w:rsidR="00560613">
              <w:rPr>
                <w:sz w:val="20"/>
                <w:szCs w:val="20"/>
              </w:rPr>
              <w:t>2</w:t>
            </w:r>
          </w:p>
          <w:p w14:paraId="6D8FD448" w14:textId="3EE0C0A2" w:rsidR="00F910B3" w:rsidRDefault="00F910B3" w:rsidP="00D32A00">
            <w:pPr>
              <w:pStyle w:val="TableContents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F910B3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Tel 081 7969</w:t>
            </w:r>
            <w:r w:rsidR="00B753B0">
              <w:rPr>
                <w:rFonts w:eastAsia="Times New Roman" w:cs="Times New Roman"/>
                <w:sz w:val="20"/>
                <w:szCs w:val="20"/>
                <w:lang w:eastAsia="ar-SA" w:bidi="ar-SA"/>
              </w:rPr>
              <w:t>201</w:t>
            </w:r>
          </w:p>
          <w:p w14:paraId="158584FE" w14:textId="15CBA2E0" w:rsidR="00D32A00" w:rsidRDefault="00B753B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753B0">
              <w:rPr>
                <w:rFonts w:cs="Times New Roman"/>
                <w:sz w:val="20"/>
                <w:szCs w:val="20"/>
              </w:rPr>
              <w:t>assistenza.sociosanitaria@regione.campania.it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1D93" w14:textId="676C8C27" w:rsidR="002211FD" w:rsidRDefault="002A7FF2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----------------------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35BE" w14:textId="277C2644" w:rsidR="002211FD" w:rsidRDefault="008B2E0B" w:rsidP="002211FD">
            <w:pPr>
              <w:pStyle w:val="TableContents"/>
              <w:jc w:val="center"/>
            </w:pPr>
            <w:r w:rsidRPr="008B2E0B"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6DCA" w14:textId="4694EE86" w:rsidR="002211FD" w:rsidRDefault="00D11EC9" w:rsidP="002211FD">
            <w:pPr>
              <w:pStyle w:val="TableContents"/>
              <w:snapToGrid w:val="0"/>
              <w:jc w:val="center"/>
            </w:pPr>
            <w:r w:rsidRPr="00D11EC9"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http://www.regione.campania.it/regione/it/la-tua-campania/regione-casa-di-vetro </w:t>
            </w: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24C" w14:textId="235D4628" w:rsidR="00D32A00" w:rsidRDefault="002E0DD3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183EDE">
              <w:rPr>
                <w:sz w:val="20"/>
                <w:szCs w:val="20"/>
              </w:rPr>
              <w:t>Contributo Regionale</w:t>
            </w:r>
            <w:r>
              <w:rPr>
                <w:sz w:val="20"/>
                <w:szCs w:val="20"/>
              </w:rPr>
              <w:t xml:space="preserve">, </w:t>
            </w:r>
            <w:r w:rsidR="00EB20A5">
              <w:rPr>
                <w:sz w:val="20"/>
                <w:szCs w:val="20"/>
              </w:rPr>
              <w:t>M</w:t>
            </w:r>
            <w:r w:rsidR="00EB20A5" w:rsidRPr="004B452E">
              <w:rPr>
                <w:sz w:val="20"/>
                <w:szCs w:val="20"/>
              </w:rPr>
              <w:t>odifica degli strumenti di guida</w:t>
            </w:r>
            <w:r w:rsidR="00E01ADD">
              <w:rPr>
                <w:sz w:val="20"/>
                <w:szCs w:val="20"/>
              </w:rPr>
              <w:t>, P</w:t>
            </w:r>
            <w:r w:rsidR="00E01ADD" w:rsidRPr="004B452E">
              <w:rPr>
                <w:sz w:val="20"/>
                <w:szCs w:val="20"/>
              </w:rPr>
              <w:t>atente di guida speciale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DD8AA" w14:textId="77777777" w:rsidR="00E871AC" w:rsidRDefault="00E871AC">
      <w:r>
        <w:separator/>
      </w:r>
    </w:p>
  </w:endnote>
  <w:endnote w:type="continuationSeparator" w:id="0">
    <w:p w14:paraId="3A74DB8A" w14:textId="77777777" w:rsidR="00E871AC" w:rsidRDefault="00E8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9C410" w14:textId="77777777" w:rsidR="00E871AC" w:rsidRDefault="00E871AC">
      <w:r>
        <w:separator/>
      </w:r>
    </w:p>
  </w:footnote>
  <w:footnote w:type="continuationSeparator" w:id="0">
    <w:p w14:paraId="7F3E5AD4" w14:textId="77777777" w:rsidR="00E871AC" w:rsidRDefault="00E87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169"/>
    <w:rsid w:val="00055872"/>
    <w:rsid w:val="000745D9"/>
    <w:rsid w:val="0008066E"/>
    <w:rsid w:val="000E00B7"/>
    <w:rsid w:val="000F679D"/>
    <w:rsid w:val="00112374"/>
    <w:rsid w:val="0011759D"/>
    <w:rsid w:val="00120240"/>
    <w:rsid w:val="00173F8C"/>
    <w:rsid w:val="00183EDE"/>
    <w:rsid w:val="001A0DE2"/>
    <w:rsid w:val="001B3CB6"/>
    <w:rsid w:val="001D60C8"/>
    <w:rsid w:val="001E2E9F"/>
    <w:rsid w:val="00205376"/>
    <w:rsid w:val="002211FD"/>
    <w:rsid w:val="002A7FF2"/>
    <w:rsid w:val="002D57BE"/>
    <w:rsid w:val="002E0DD3"/>
    <w:rsid w:val="00303179"/>
    <w:rsid w:val="00311EF7"/>
    <w:rsid w:val="00385FB8"/>
    <w:rsid w:val="00397EC0"/>
    <w:rsid w:val="003E47F8"/>
    <w:rsid w:val="003F44EE"/>
    <w:rsid w:val="0040287D"/>
    <w:rsid w:val="00427DE4"/>
    <w:rsid w:val="00474A84"/>
    <w:rsid w:val="00491436"/>
    <w:rsid w:val="004B452E"/>
    <w:rsid w:val="004E2151"/>
    <w:rsid w:val="005107D9"/>
    <w:rsid w:val="005234BC"/>
    <w:rsid w:val="0055356E"/>
    <w:rsid w:val="0055501E"/>
    <w:rsid w:val="00560613"/>
    <w:rsid w:val="005610F0"/>
    <w:rsid w:val="00564935"/>
    <w:rsid w:val="00582FBE"/>
    <w:rsid w:val="00604803"/>
    <w:rsid w:val="00654197"/>
    <w:rsid w:val="00666579"/>
    <w:rsid w:val="00673374"/>
    <w:rsid w:val="006876D8"/>
    <w:rsid w:val="00691F76"/>
    <w:rsid w:val="006B2D31"/>
    <w:rsid w:val="006D3A37"/>
    <w:rsid w:val="007137C8"/>
    <w:rsid w:val="007303C3"/>
    <w:rsid w:val="00755600"/>
    <w:rsid w:val="007608A0"/>
    <w:rsid w:val="00774544"/>
    <w:rsid w:val="00793CA3"/>
    <w:rsid w:val="00815374"/>
    <w:rsid w:val="00815F89"/>
    <w:rsid w:val="00850023"/>
    <w:rsid w:val="00872976"/>
    <w:rsid w:val="00876E5B"/>
    <w:rsid w:val="008B2E0B"/>
    <w:rsid w:val="008C1FB9"/>
    <w:rsid w:val="008F1823"/>
    <w:rsid w:val="00902C2C"/>
    <w:rsid w:val="00916907"/>
    <w:rsid w:val="009872A7"/>
    <w:rsid w:val="009B0D50"/>
    <w:rsid w:val="009E60BA"/>
    <w:rsid w:val="00A46B6B"/>
    <w:rsid w:val="00B16253"/>
    <w:rsid w:val="00B260F4"/>
    <w:rsid w:val="00B55FAC"/>
    <w:rsid w:val="00B73278"/>
    <w:rsid w:val="00B739C4"/>
    <w:rsid w:val="00B753B0"/>
    <w:rsid w:val="00B82134"/>
    <w:rsid w:val="00BA013D"/>
    <w:rsid w:val="00BC66A9"/>
    <w:rsid w:val="00BC7439"/>
    <w:rsid w:val="00BE737F"/>
    <w:rsid w:val="00C25730"/>
    <w:rsid w:val="00C64E4B"/>
    <w:rsid w:val="00C80284"/>
    <w:rsid w:val="00C83DAD"/>
    <w:rsid w:val="00C9285B"/>
    <w:rsid w:val="00C958A1"/>
    <w:rsid w:val="00CA1209"/>
    <w:rsid w:val="00CD2795"/>
    <w:rsid w:val="00D06C2D"/>
    <w:rsid w:val="00D11EC9"/>
    <w:rsid w:val="00D12333"/>
    <w:rsid w:val="00D32A00"/>
    <w:rsid w:val="00DC11BF"/>
    <w:rsid w:val="00E01ADD"/>
    <w:rsid w:val="00E4564D"/>
    <w:rsid w:val="00E64AB0"/>
    <w:rsid w:val="00E71F52"/>
    <w:rsid w:val="00E826C1"/>
    <w:rsid w:val="00E871AC"/>
    <w:rsid w:val="00EB20A5"/>
    <w:rsid w:val="00EB3EA3"/>
    <w:rsid w:val="00ED2AD9"/>
    <w:rsid w:val="00EE1381"/>
    <w:rsid w:val="00F14B75"/>
    <w:rsid w:val="00F254A8"/>
    <w:rsid w:val="00F35D4F"/>
    <w:rsid w:val="00F45E06"/>
    <w:rsid w:val="00F7085D"/>
    <w:rsid w:val="00F910B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fusco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ssistenza.territoriale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ssistenza.territoriale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sistenza.territoriale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1194</Words>
  <Characters>6807</Characters>
  <Application>Microsoft Office Word</Application>
  <DocSecurity>4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7986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BARBARA LONGO</cp:lastModifiedBy>
  <cp:revision>2</cp:revision>
  <cp:lastPrinted>2024-09-26T10:01:00Z</cp:lastPrinted>
  <dcterms:created xsi:type="dcterms:W3CDTF">2025-10-29T10:50:00Z</dcterms:created>
  <dcterms:modified xsi:type="dcterms:W3CDTF">2025-10-29T10:50:00Z</dcterms:modified>
</cp:coreProperties>
</file>